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3A782B">
        <w:rPr>
          <w:b/>
          <w:color w:val="auto"/>
          <w:sz w:val="22"/>
          <w:szCs w:val="22"/>
        </w:rPr>
        <w:t>6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CC141D" w:rsidRDefault="00DA3845">
      <w:pPr>
        <w:tabs>
          <w:tab w:val="left" w:pos="8460"/>
        </w:tabs>
        <w:jc w:val="right"/>
        <w:rPr>
          <w:b/>
          <w:color w:val="auto"/>
          <w:sz w:val="16"/>
          <w:szCs w:val="16"/>
        </w:rPr>
      </w:pPr>
      <w:bookmarkStart w:id="0" w:name="_GoBack"/>
      <w:bookmarkEnd w:id="0"/>
    </w:p>
    <w:p w:rsidR="00C34C0C" w:rsidRPr="00C34C0C" w:rsidRDefault="00C34C0C" w:rsidP="00C34C0C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C34C0C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C34C0C" w:rsidRPr="00C34C0C" w:rsidRDefault="00C34C0C" w:rsidP="00C34C0C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C34C0C">
        <w:rPr>
          <w:rFonts w:cs="Times New Roman"/>
          <w:kern w:val="2"/>
          <w:sz w:val="20"/>
          <w:szCs w:val="20"/>
        </w:rPr>
        <w:t>Szpital Specjalistyczny</w:t>
      </w:r>
    </w:p>
    <w:p w:rsidR="00C34C0C" w:rsidRPr="00C34C0C" w:rsidRDefault="00C34C0C" w:rsidP="00C34C0C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C34C0C">
        <w:rPr>
          <w:rFonts w:cs="Times New Roman"/>
          <w:kern w:val="2"/>
          <w:sz w:val="20"/>
          <w:szCs w:val="20"/>
        </w:rPr>
        <w:t>im. Edmunda Biernackiego</w:t>
      </w:r>
    </w:p>
    <w:p w:rsidR="00C34C0C" w:rsidRPr="00C34C0C" w:rsidRDefault="00C34C0C" w:rsidP="00C34C0C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C34C0C">
        <w:rPr>
          <w:rFonts w:cs="Times New Roman"/>
          <w:kern w:val="2"/>
          <w:sz w:val="20"/>
          <w:szCs w:val="20"/>
        </w:rPr>
        <w:t>ul. Żeromskiego 22</w:t>
      </w:r>
    </w:p>
    <w:p w:rsidR="00C34C0C" w:rsidRPr="00C34C0C" w:rsidRDefault="00C34C0C" w:rsidP="00C34C0C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C34C0C">
        <w:rPr>
          <w:rFonts w:cs="Times New Roman"/>
          <w:kern w:val="2"/>
          <w:sz w:val="20"/>
          <w:szCs w:val="20"/>
        </w:rPr>
        <w:t>39-300 Miele</w:t>
      </w:r>
      <w:r w:rsidR="00881EB8">
        <w:rPr>
          <w:rFonts w:cs="Times New Roman"/>
          <w:kern w:val="2"/>
          <w:sz w:val="20"/>
          <w:szCs w:val="20"/>
        </w:rPr>
        <w:t>c</w:t>
      </w:r>
    </w:p>
    <w:p w:rsidR="00C34C0C" w:rsidRPr="00C34C0C" w:rsidRDefault="00C34C0C" w:rsidP="00C34C0C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C34C0C">
        <w:rPr>
          <w:rFonts w:cs="Times New Roman"/>
          <w:kern w:val="2"/>
          <w:sz w:val="20"/>
          <w:szCs w:val="20"/>
        </w:rPr>
        <w:t>NIP: 8171750893</w:t>
      </w:r>
    </w:p>
    <w:p w:rsidR="00C34C0C" w:rsidRPr="00C34C0C" w:rsidRDefault="00C34C0C" w:rsidP="00C34C0C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C34C0C">
        <w:rPr>
          <w:rFonts w:cs="Times New Roman"/>
          <w:kern w:val="2"/>
          <w:sz w:val="20"/>
          <w:szCs w:val="20"/>
        </w:rPr>
        <w:t>REGON: 000308637</w:t>
      </w:r>
    </w:p>
    <w:p w:rsidR="00C34C0C" w:rsidRPr="00C34C0C" w:rsidRDefault="00C34C0C" w:rsidP="00C34C0C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C34C0C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KRS/CEiDG)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 xml:space="preserve">(imię, nazwisko, stanowisko/podstawa </w:t>
      </w:r>
      <w:r w:rsidR="00B3472D">
        <w:rPr>
          <w:rStyle w:val="Odwoanieprzypisukocowego"/>
          <w:rFonts w:cs="Times New Roman"/>
          <w:i/>
          <w:sz w:val="16"/>
          <w:szCs w:val="16"/>
        </w:rPr>
        <w:t xml:space="preserve"> </w:t>
      </w:r>
      <w:r w:rsidRPr="00830DF7">
        <w:rPr>
          <w:rFonts w:cs="Times New Roman"/>
          <w:i/>
          <w:sz w:val="16"/>
          <w:szCs w:val="16"/>
        </w:rPr>
        <w:t>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712C63" w:rsidRPr="00830DF7" w:rsidRDefault="00712C63" w:rsidP="001A4B2B">
      <w:pPr>
        <w:rPr>
          <w:rFonts w:cs="Times New Roman"/>
        </w:rPr>
      </w:pPr>
    </w:p>
    <w:p w:rsidR="003D6AB9" w:rsidRPr="003D6AB9" w:rsidRDefault="003D6AB9" w:rsidP="003D6AB9">
      <w:pPr>
        <w:spacing w:after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Oświadczenia wykonawcy/wykonawcy wspólnie ubiegającego się </w:t>
      </w:r>
      <w:r>
        <w:rPr>
          <w:rFonts w:cs="Times New Roman"/>
          <w:b/>
          <w:szCs w:val="22"/>
          <w:u w:val="single"/>
        </w:rPr>
        <w:br/>
      </w:r>
      <w:r w:rsidRPr="003D6AB9">
        <w:rPr>
          <w:rFonts w:cs="Times New Roman"/>
          <w:b/>
          <w:szCs w:val="22"/>
          <w:u w:val="single"/>
        </w:rPr>
        <w:t xml:space="preserve">o udzielenie zamówienia </w:t>
      </w:r>
    </w:p>
    <w:p w:rsidR="003D6AB9" w:rsidRPr="003D6AB9" w:rsidRDefault="003D6AB9" w:rsidP="00E70852">
      <w:pPr>
        <w:spacing w:line="276" w:lineRule="auto"/>
        <w:jc w:val="center"/>
        <w:rPr>
          <w:rFonts w:cs="Times New Roman"/>
          <w:b/>
          <w:caps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DOTYCZĄCE PRZESŁANEK WYKLUCZENIA Z ART. 5K ROZPORZĄDZENIA 833/2014 ORAZ ART. 7 UST. 1 USTAWY </w:t>
      </w:r>
      <w:r w:rsidRPr="003D6AB9">
        <w:rPr>
          <w:rFonts w:cs="Times New Roman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CC141D" w:rsidRPr="00BD2901" w:rsidRDefault="00CC141D" w:rsidP="00CC141D">
      <w:pPr>
        <w:spacing w:before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</w:rPr>
        <w:t>składane na podstawie art. 125 ust. 1 ustawy Pzp</w:t>
      </w:r>
    </w:p>
    <w:p w:rsidR="00CC141D" w:rsidRDefault="00CC141D" w:rsidP="00CC141D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>
        <w:rPr>
          <w:rFonts w:cs="Times New Roman"/>
          <w:sz w:val="21"/>
          <w:szCs w:val="21"/>
        </w:rPr>
        <w:t xml:space="preserve"> </w:t>
      </w:r>
      <w:r>
        <w:rPr>
          <w:rFonts w:cs="Times New Roman"/>
          <w:b/>
          <w:color w:val="000000" w:themeColor="text1"/>
          <w:sz w:val="21"/>
          <w:szCs w:val="21"/>
        </w:rPr>
        <w:t>sprzedaż i dostawa</w:t>
      </w:r>
      <w:r w:rsidRPr="00662210">
        <w:rPr>
          <w:rFonts w:cs="Times New Roman"/>
          <w:b/>
          <w:color w:val="000000" w:themeColor="text1"/>
          <w:sz w:val="21"/>
          <w:szCs w:val="21"/>
        </w:rPr>
        <w:t xml:space="preserve"> </w:t>
      </w:r>
      <w:r w:rsidRPr="00CC141D">
        <w:rPr>
          <w:rFonts w:cs="Times New Roman"/>
          <w:b/>
          <w:color w:val="000000" w:themeColor="text1"/>
          <w:sz w:val="21"/>
          <w:szCs w:val="21"/>
        </w:rPr>
        <w:t>aparatury medycznej dla potrzeb Szpitala Specjalistycznego im. Edmunda Biernackiego w Mielcu</w:t>
      </w:r>
      <w:r w:rsidRPr="00E70852">
        <w:rPr>
          <w:rFonts w:cs="Times New Roman"/>
          <w:b/>
          <w:color w:val="auto"/>
          <w:sz w:val="21"/>
          <w:szCs w:val="21"/>
        </w:rPr>
        <w:t>, znak SzS.ZP.261.</w:t>
      </w:r>
      <w:r>
        <w:rPr>
          <w:rFonts w:cs="Times New Roman"/>
          <w:b/>
          <w:color w:val="auto"/>
          <w:sz w:val="21"/>
          <w:szCs w:val="21"/>
        </w:rPr>
        <w:t>76</w:t>
      </w:r>
      <w:r w:rsidRPr="00E70852">
        <w:rPr>
          <w:rFonts w:cs="Times New Roman"/>
          <w:b/>
          <w:color w:val="auto"/>
          <w:sz w:val="21"/>
          <w:szCs w:val="21"/>
        </w:rPr>
        <w:t>.2025</w:t>
      </w:r>
      <w:r w:rsidRPr="00E70852">
        <w:rPr>
          <w:rFonts w:cs="Times New Roman"/>
          <w:color w:val="auto"/>
          <w:sz w:val="16"/>
          <w:szCs w:val="16"/>
        </w:rPr>
        <w:t>,</w:t>
      </w:r>
      <w:r w:rsidRPr="00E70852">
        <w:rPr>
          <w:rFonts w:cs="Times New Roman"/>
          <w:i/>
          <w:color w:val="auto"/>
          <w:sz w:val="20"/>
          <w:szCs w:val="20"/>
        </w:rPr>
        <w:t xml:space="preserve"> </w:t>
      </w:r>
      <w:r w:rsidRPr="00E70852">
        <w:rPr>
          <w:rFonts w:cs="Times New Roman"/>
          <w:color w:val="auto"/>
          <w:sz w:val="21"/>
          <w:szCs w:val="21"/>
        </w:rPr>
        <w:t xml:space="preserve">prowadzonego przez </w:t>
      </w:r>
      <w:r w:rsidRPr="00E70852">
        <w:rPr>
          <w:rFonts w:cs="Times New Roman"/>
          <w:b/>
          <w:color w:val="auto"/>
          <w:sz w:val="21"/>
          <w:szCs w:val="21"/>
        </w:rPr>
        <w:t xml:space="preserve">Szpital Specjalistyczny </w:t>
      </w:r>
      <w:r>
        <w:rPr>
          <w:rFonts w:cs="Times New Roman"/>
          <w:b/>
          <w:color w:val="auto"/>
          <w:sz w:val="21"/>
          <w:szCs w:val="21"/>
        </w:rPr>
        <w:t>im. </w:t>
      </w:r>
      <w:r w:rsidRPr="00B3472D">
        <w:rPr>
          <w:rFonts w:cs="Times New Roman"/>
          <w:b/>
          <w:color w:val="auto"/>
          <w:sz w:val="21"/>
          <w:szCs w:val="21"/>
        </w:rPr>
        <w:t xml:space="preserve">Edmunda Biernackiego </w:t>
      </w:r>
      <w:r>
        <w:rPr>
          <w:rFonts w:cs="Times New Roman"/>
          <w:b/>
          <w:sz w:val="21"/>
          <w:szCs w:val="21"/>
        </w:rPr>
        <w:t>w </w:t>
      </w:r>
      <w:r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CC141D" w:rsidRPr="007063BE" w:rsidRDefault="00CC141D" w:rsidP="00CC141D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CC141D" w:rsidRPr="00D332D0" w:rsidRDefault="00CC141D" w:rsidP="00CC141D">
      <w:pPr>
        <w:numPr>
          <w:ilvl w:val="0"/>
          <w:numId w:val="60"/>
        </w:numPr>
        <w:spacing w:line="276" w:lineRule="auto"/>
        <w:ind w:left="360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nie podlegam wykluczeniu z postępowania na podstawie </w:t>
      </w:r>
      <w:r w:rsidRPr="00D332D0">
        <w:rPr>
          <w:rFonts w:cs="Times New Roman"/>
          <w:sz w:val="20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</w:t>
      </w:r>
      <w:r>
        <w:rPr>
          <w:rFonts w:cs="Times New Roman"/>
          <w:sz w:val="20"/>
          <w:szCs w:val="21"/>
        </w:rPr>
        <w:t>2025/2033 z 23 </w:t>
      </w:r>
      <w:r w:rsidRPr="00D74932">
        <w:rPr>
          <w:rFonts w:cs="Times New Roman"/>
          <w:sz w:val="20"/>
          <w:szCs w:val="21"/>
        </w:rPr>
        <w:t>października 2025r</w:t>
      </w:r>
      <w:r w:rsidRPr="00D332D0">
        <w:rPr>
          <w:rFonts w:cs="Times New Roman"/>
          <w:sz w:val="20"/>
          <w:szCs w:val="21"/>
        </w:rPr>
        <w:t xml:space="preserve"> w sprawie zmiany rozporządzenia (UE) nr 833/2014 dotyczącego środków ograniczających w związku z działaniami Rosji destabilizującymi sytuację na Ukrainie, dalej: rozporządzenie </w:t>
      </w:r>
      <w:r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CC141D" w:rsidRDefault="00CC141D" w:rsidP="00CC141D">
      <w:pPr>
        <w:spacing w:line="276" w:lineRule="auto"/>
        <w:ind w:left="426"/>
        <w:jc w:val="both"/>
        <w:rPr>
          <w:rFonts w:cs="Times New Roman"/>
          <w:b/>
          <w:bCs/>
          <w:sz w:val="20"/>
          <w:szCs w:val="21"/>
        </w:rPr>
      </w:pPr>
    </w:p>
    <w:p w:rsidR="00CC141D" w:rsidRPr="007063BE" w:rsidRDefault="00CC141D" w:rsidP="00CC141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CC141D" w:rsidRPr="00236DAC" w:rsidRDefault="00CC141D" w:rsidP="00CC141D">
      <w:pPr>
        <w:spacing w:line="276" w:lineRule="auto"/>
        <w:ind w:left="339"/>
        <w:jc w:val="both"/>
        <w:rPr>
          <w:rFonts w:cs="Times New Roman"/>
          <w:sz w:val="10"/>
          <w:szCs w:val="10"/>
        </w:rPr>
      </w:pPr>
    </w:p>
    <w:p w:rsidR="00CC141D" w:rsidRPr="007063BE" w:rsidRDefault="00CC141D" w:rsidP="00CC141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CC141D" w:rsidRDefault="00CC141D" w:rsidP="00CC141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41D" w:rsidRPr="00D332D0" w:rsidRDefault="00CC141D" w:rsidP="00CC141D">
      <w:pPr>
        <w:numPr>
          <w:ilvl w:val="0"/>
          <w:numId w:val="60"/>
        </w:numPr>
        <w:spacing w:line="276" w:lineRule="auto"/>
        <w:ind w:left="425" w:hanging="357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t>Oświadczam, że nie zachodzą w stosunku do mnie przesłanki wykluczenia z postępowania na podstawie art. 7 ust. 1 ustawy z dnia 13 kwietnia 2022 r.</w:t>
      </w:r>
      <w:r w:rsidRPr="00D332D0">
        <w:rPr>
          <w:rFonts w:cs="Times New Roman"/>
          <w:i/>
          <w:iCs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D332D0">
        <w:rPr>
          <w:rFonts w:cs="Times New Roman"/>
          <w:sz w:val="20"/>
          <w:szCs w:val="21"/>
        </w:rPr>
        <w:t>(Dz.U.</w:t>
      </w:r>
      <w:r>
        <w:rPr>
          <w:rFonts w:cs="Times New Roman"/>
          <w:sz w:val="20"/>
          <w:szCs w:val="21"/>
        </w:rPr>
        <w:t>2025 poz. 514 t.j.</w:t>
      </w:r>
      <w:r w:rsidRPr="00D332D0">
        <w:rPr>
          <w:rFonts w:cs="Times New Roman"/>
          <w:sz w:val="20"/>
          <w:szCs w:val="21"/>
        </w:rPr>
        <w:t>)</w:t>
      </w:r>
      <w:r w:rsidRPr="00D332D0">
        <w:rPr>
          <w:rFonts w:cs="Times New Roman"/>
          <w:i/>
          <w:iCs/>
          <w:sz w:val="20"/>
          <w:szCs w:val="21"/>
        </w:rPr>
        <w:t>.</w:t>
      </w:r>
    </w:p>
    <w:p w:rsidR="00CC141D" w:rsidRPr="00D332D0" w:rsidRDefault="00CC141D" w:rsidP="00CC141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CC141D" w:rsidRPr="007063BE" w:rsidRDefault="00CC141D" w:rsidP="00CC141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CC141D" w:rsidRPr="007063BE" w:rsidRDefault="00CC141D" w:rsidP="00CC141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CC141D" w:rsidRPr="007063BE" w:rsidRDefault="00CC141D" w:rsidP="00CC141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CC141D" w:rsidRDefault="00CC141D" w:rsidP="00CC141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41D" w:rsidRDefault="00CC141D" w:rsidP="00CC141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41D" w:rsidRDefault="00CC141D" w:rsidP="00CC141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</w:rPr>
        <w:t>OŚWIADCZENIE DOTYCZĄCE PODWYKONAWCY, NA KTÓREGO PRZYPADA PONAD 10% WARTOŚCI ZAMÓWIENIA:</w:t>
      </w:r>
    </w:p>
    <w:p w:rsidR="00CC141D" w:rsidRPr="00D332D0" w:rsidRDefault="00CC141D" w:rsidP="00CC141D">
      <w:pPr>
        <w:spacing w:line="276" w:lineRule="auto"/>
        <w:jc w:val="both"/>
        <w:rPr>
          <w:rFonts w:cs="Times New Roman"/>
          <w:b/>
          <w:i/>
          <w:sz w:val="18"/>
          <w:szCs w:val="21"/>
        </w:rPr>
      </w:pPr>
    </w:p>
    <w:p w:rsidR="00CC141D" w:rsidRPr="00D332D0" w:rsidRDefault="00CC141D" w:rsidP="00CC141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CC141D" w:rsidRPr="00D332D0" w:rsidRDefault="00CC141D" w:rsidP="00CC141D">
      <w:pPr>
        <w:spacing w:line="276" w:lineRule="auto"/>
        <w:jc w:val="both"/>
        <w:rPr>
          <w:rFonts w:cs="Times New Roman"/>
          <w:i/>
          <w:sz w:val="18"/>
          <w:szCs w:val="21"/>
        </w:rPr>
      </w:pPr>
    </w:p>
    <w:p w:rsidR="00CC141D" w:rsidRPr="00CC1B64" w:rsidRDefault="00CC141D" w:rsidP="00CC141D">
      <w:pPr>
        <w:spacing w:line="276" w:lineRule="auto"/>
        <w:rPr>
          <w:rFonts w:cs="Times New Roman"/>
          <w:sz w:val="21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podwykonawcą,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18"/>
          <w:szCs w:val="21"/>
        </w:rPr>
        <w:br/>
      </w:r>
      <w:r w:rsidRPr="00CC1B64">
        <w:rPr>
          <w:rFonts w:cs="Times New Roman"/>
          <w:sz w:val="21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Pr="00D74932">
        <w:rPr>
          <w:rFonts w:cs="Times New Roman"/>
          <w:sz w:val="21"/>
          <w:szCs w:val="21"/>
        </w:rPr>
        <w:t>2025/2033</w:t>
      </w:r>
      <w:r w:rsidRPr="00CC1B64">
        <w:rPr>
          <w:rFonts w:cs="Times New Roman"/>
          <w:sz w:val="21"/>
          <w:szCs w:val="21"/>
        </w:rPr>
        <w:t>.</w:t>
      </w:r>
    </w:p>
    <w:p w:rsidR="00CC141D" w:rsidRDefault="00CC141D" w:rsidP="00CC141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CC141D" w:rsidRPr="007063BE" w:rsidRDefault="00CC141D" w:rsidP="00CC141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CC141D" w:rsidRPr="007063BE" w:rsidRDefault="00CC141D" w:rsidP="00CC141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CC141D" w:rsidRPr="007063BE" w:rsidRDefault="00CC141D" w:rsidP="00CC141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CC141D" w:rsidRDefault="00CC141D" w:rsidP="00CC141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41D" w:rsidRDefault="00CC141D" w:rsidP="00CC141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41D" w:rsidRPr="008B0B30" w:rsidRDefault="00CC141D" w:rsidP="00CC141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  <w:highlight w:val="lightGray"/>
        </w:rPr>
        <w:t>OŚWIADCZENIE DOTYCZĄCE DOSTAWCY, NA KTÓREGO PRZYPADA PONAD 10% WARTOŚCI ZAMÓWIENIA:</w:t>
      </w:r>
    </w:p>
    <w:p w:rsidR="00CC141D" w:rsidRDefault="00CC141D" w:rsidP="00CC141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CC141D" w:rsidRPr="00D332D0" w:rsidRDefault="00CC141D" w:rsidP="00CC141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CC141D" w:rsidRDefault="00CC141D" w:rsidP="00CC141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CC141D" w:rsidRPr="00D332D0" w:rsidRDefault="00CC141D" w:rsidP="00CC141D">
      <w:pPr>
        <w:spacing w:line="276" w:lineRule="auto"/>
        <w:rPr>
          <w:rFonts w:cs="Times New Roman"/>
          <w:sz w:val="12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dostawcą,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21"/>
          <w:szCs w:val="21"/>
        </w:rPr>
        <w:br/>
      </w:r>
    </w:p>
    <w:p w:rsidR="00CC141D" w:rsidRPr="00D332D0" w:rsidRDefault="00CC141D" w:rsidP="00CC141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CC141D" w:rsidRPr="007063BE" w:rsidRDefault="00CC141D" w:rsidP="00CC141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CC141D" w:rsidRPr="007063BE" w:rsidRDefault="00CC141D" w:rsidP="00CC141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CC141D" w:rsidRPr="007063BE" w:rsidRDefault="00CC141D" w:rsidP="00CC141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CC141D" w:rsidRPr="007063BE" w:rsidRDefault="00CC141D" w:rsidP="00CC141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CC141D" w:rsidRDefault="00CC141D" w:rsidP="00CC141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41D" w:rsidRDefault="00CC141D" w:rsidP="00CC141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CC141D" w:rsidRPr="00CC1B64" w:rsidRDefault="00CC141D" w:rsidP="00CC141D">
      <w:pPr>
        <w:spacing w:line="276" w:lineRule="auto"/>
        <w:jc w:val="both"/>
        <w:rPr>
          <w:rFonts w:cs="Times New Roman"/>
          <w:b/>
          <w:sz w:val="21"/>
          <w:szCs w:val="21"/>
        </w:rPr>
      </w:pPr>
      <w:r w:rsidRPr="00AA023A">
        <w:rPr>
          <w:rFonts w:cs="Times New Roman"/>
          <w:b/>
          <w:sz w:val="21"/>
          <w:szCs w:val="21"/>
          <w:highlight w:val="lightGray"/>
        </w:rPr>
        <w:t>OŚWIADCZENIE DOTYCZĄCE PODANYCH INFORMACJI:</w:t>
      </w:r>
    </w:p>
    <w:p w:rsidR="00CC141D" w:rsidRPr="00CC1B64" w:rsidRDefault="00CC141D" w:rsidP="00CC141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41D" w:rsidRPr="00D332D0" w:rsidRDefault="00CC141D" w:rsidP="00CC141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wszystkie informacje podane w powyższych oświadczeniach są aktualne </w:t>
      </w:r>
      <w:r w:rsidRPr="00D332D0">
        <w:rPr>
          <w:rFonts w:cs="Times New Roman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C141D" w:rsidRPr="00D332D0" w:rsidRDefault="00CC141D" w:rsidP="00CC141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CC141D" w:rsidRPr="007063BE" w:rsidRDefault="00CC141D" w:rsidP="00CC141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CC141D" w:rsidRPr="007063BE" w:rsidRDefault="00CC141D" w:rsidP="00CC141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CC141D" w:rsidRPr="007063BE" w:rsidRDefault="00CC141D" w:rsidP="00CC141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CC141D" w:rsidRPr="007063BE" w:rsidRDefault="00CC141D" w:rsidP="00CC141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CC141D" w:rsidRDefault="00CC141D" w:rsidP="00CC141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41D" w:rsidRDefault="00CC141D" w:rsidP="00CC141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CC141D" w:rsidRPr="00D332D0" w:rsidRDefault="00CC141D" w:rsidP="00CC141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CC141D" w:rsidRPr="00D332D0" w:rsidRDefault="00CC141D" w:rsidP="00CC141D">
      <w:pPr>
        <w:spacing w:line="360" w:lineRule="auto"/>
        <w:jc w:val="both"/>
        <w:rPr>
          <w:rFonts w:cs="Times New Roman"/>
          <w:i/>
          <w:sz w:val="16"/>
          <w:szCs w:val="16"/>
        </w:rPr>
      </w:pPr>
    </w:p>
    <w:p w:rsidR="00A90204" w:rsidRPr="00D332D0" w:rsidRDefault="00A90204" w:rsidP="00CC141D">
      <w:pPr>
        <w:spacing w:before="120" w:line="360" w:lineRule="auto"/>
        <w:jc w:val="center"/>
        <w:rPr>
          <w:rFonts w:cs="Times New Roman"/>
          <w:i/>
          <w:sz w:val="16"/>
          <w:szCs w:val="16"/>
        </w:rPr>
      </w:pPr>
    </w:p>
    <w:sectPr w:rsidR="00A90204" w:rsidRPr="00D332D0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78" w:rsidRDefault="00155978">
      <w:r>
        <w:separator/>
      </w:r>
    </w:p>
  </w:endnote>
  <w:endnote w:type="continuationSeparator" w:id="0">
    <w:p w:rsidR="00155978" w:rsidRDefault="0015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C141D">
      <w:rPr>
        <w:noProof/>
      </w:rPr>
      <w:t>3</w:t>
    </w:r>
    <w:r>
      <w:fldChar w:fldCharType="end"/>
    </w:r>
  </w:p>
  <w:p w:rsidR="00155978" w:rsidRDefault="001B4DF4" w:rsidP="001B4DF4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78" w:rsidRDefault="00155978">
      <w:r>
        <w:separator/>
      </w:r>
    </w:p>
  </w:footnote>
  <w:footnote w:type="continuationSeparator" w:id="0">
    <w:p w:rsidR="00155978" w:rsidRDefault="0015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B4DF4" w:rsidP="001B4DF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5A543B7" wp14:editId="5023826B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55978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44509D7"/>
    <w:multiLevelType w:val="hybridMultilevel"/>
    <w:tmpl w:val="D99AA428"/>
    <w:lvl w:ilvl="0" w:tplc="38B01A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2"/>
  </w:num>
  <w:num w:numId="22">
    <w:abstractNumId w:val="99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1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3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8"/>
  </w:num>
  <w:num w:numId="60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300A4"/>
    <w:rsid w:val="00030C60"/>
    <w:rsid w:val="00044036"/>
    <w:rsid w:val="00075571"/>
    <w:rsid w:val="00092EB9"/>
    <w:rsid w:val="00095FF6"/>
    <w:rsid w:val="000A7067"/>
    <w:rsid w:val="000B5B69"/>
    <w:rsid w:val="000C0586"/>
    <w:rsid w:val="000C2726"/>
    <w:rsid w:val="000D03CF"/>
    <w:rsid w:val="000E029D"/>
    <w:rsid w:val="000E1795"/>
    <w:rsid w:val="000E1A56"/>
    <w:rsid w:val="000E7B74"/>
    <w:rsid w:val="000F5456"/>
    <w:rsid w:val="00100EC0"/>
    <w:rsid w:val="00107EBA"/>
    <w:rsid w:val="00117AC1"/>
    <w:rsid w:val="00121C72"/>
    <w:rsid w:val="00121E0D"/>
    <w:rsid w:val="0012797E"/>
    <w:rsid w:val="001363B3"/>
    <w:rsid w:val="00147BE9"/>
    <w:rsid w:val="0015482C"/>
    <w:rsid w:val="00155978"/>
    <w:rsid w:val="00157D25"/>
    <w:rsid w:val="00160B03"/>
    <w:rsid w:val="00172728"/>
    <w:rsid w:val="00172AF2"/>
    <w:rsid w:val="001735BB"/>
    <w:rsid w:val="00187DAE"/>
    <w:rsid w:val="001A1484"/>
    <w:rsid w:val="001A4B2B"/>
    <w:rsid w:val="001B0006"/>
    <w:rsid w:val="001B382B"/>
    <w:rsid w:val="001B4DF4"/>
    <w:rsid w:val="001E4D33"/>
    <w:rsid w:val="001E6532"/>
    <w:rsid w:val="001F1CDB"/>
    <w:rsid w:val="00205481"/>
    <w:rsid w:val="0021041C"/>
    <w:rsid w:val="002118E3"/>
    <w:rsid w:val="002235EE"/>
    <w:rsid w:val="0024053B"/>
    <w:rsid w:val="002448E8"/>
    <w:rsid w:val="00244FF5"/>
    <w:rsid w:val="00245AAF"/>
    <w:rsid w:val="00257898"/>
    <w:rsid w:val="0026500B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5DE"/>
    <w:rsid w:val="00332877"/>
    <w:rsid w:val="003427B0"/>
    <w:rsid w:val="003442F1"/>
    <w:rsid w:val="00346745"/>
    <w:rsid w:val="003535D2"/>
    <w:rsid w:val="00353F77"/>
    <w:rsid w:val="00355682"/>
    <w:rsid w:val="00373CB7"/>
    <w:rsid w:val="003922DC"/>
    <w:rsid w:val="003A1B54"/>
    <w:rsid w:val="003A782B"/>
    <w:rsid w:val="003B1BF2"/>
    <w:rsid w:val="003C1A93"/>
    <w:rsid w:val="003C3F0E"/>
    <w:rsid w:val="003D38B3"/>
    <w:rsid w:val="003D6AB9"/>
    <w:rsid w:val="003F0BBF"/>
    <w:rsid w:val="00404134"/>
    <w:rsid w:val="00406EB0"/>
    <w:rsid w:val="00411325"/>
    <w:rsid w:val="004369CA"/>
    <w:rsid w:val="00441443"/>
    <w:rsid w:val="00443905"/>
    <w:rsid w:val="00446655"/>
    <w:rsid w:val="00450D0A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523CE"/>
    <w:rsid w:val="00553A44"/>
    <w:rsid w:val="00565D5D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170AD"/>
    <w:rsid w:val="00640122"/>
    <w:rsid w:val="00641F3B"/>
    <w:rsid w:val="00652969"/>
    <w:rsid w:val="006541CB"/>
    <w:rsid w:val="00660D11"/>
    <w:rsid w:val="00662210"/>
    <w:rsid w:val="0066676C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2623F"/>
    <w:rsid w:val="00732F45"/>
    <w:rsid w:val="007367FB"/>
    <w:rsid w:val="0074609E"/>
    <w:rsid w:val="00754DC8"/>
    <w:rsid w:val="0076084E"/>
    <w:rsid w:val="007801BD"/>
    <w:rsid w:val="007817BC"/>
    <w:rsid w:val="00783795"/>
    <w:rsid w:val="00783E4A"/>
    <w:rsid w:val="0079573B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77780"/>
    <w:rsid w:val="00881EB8"/>
    <w:rsid w:val="008915ED"/>
    <w:rsid w:val="008922A1"/>
    <w:rsid w:val="008A063E"/>
    <w:rsid w:val="008B0B30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723"/>
    <w:rsid w:val="00924B10"/>
    <w:rsid w:val="00946D0F"/>
    <w:rsid w:val="0095700F"/>
    <w:rsid w:val="0096557F"/>
    <w:rsid w:val="00975A1C"/>
    <w:rsid w:val="00975D99"/>
    <w:rsid w:val="00996220"/>
    <w:rsid w:val="009A5A32"/>
    <w:rsid w:val="009B22B5"/>
    <w:rsid w:val="009C45AA"/>
    <w:rsid w:val="009C4AAD"/>
    <w:rsid w:val="009C50A5"/>
    <w:rsid w:val="009F03FA"/>
    <w:rsid w:val="009F26DE"/>
    <w:rsid w:val="00A14548"/>
    <w:rsid w:val="00A33D45"/>
    <w:rsid w:val="00A41B42"/>
    <w:rsid w:val="00A427C5"/>
    <w:rsid w:val="00A46B84"/>
    <w:rsid w:val="00A53003"/>
    <w:rsid w:val="00A60D82"/>
    <w:rsid w:val="00A73624"/>
    <w:rsid w:val="00A76188"/>
    <w:rsid w:val="00A871D8"/>
    <w:rsid w:val="00A90204"/>
    <w:rsid w:val="00A9042A"/>
    <w:rsid w:val="00AA023A"/>
    <w:rsid w:val="00AB0F1D"/>
    <w:rsid w:val="00AB24CB"/>
    <w:rsid w:val="00AC3794"/>
    <w:rsid w:val="00AD44F4"/>
    <w:rsid w:val="00AE247A"/>
    <w:rsid w:val="00AF1A55"/>
    <w:rsid w:val="00AF61F9"/>
    <w:rsid w:val="00AF6465"/>
    <w:rsid w:val="00AF6C6C"/>
    <w:rsid w:val="00B04202"/>
    <w:rsid w:val="00B30C27"/>
    <w:rsid w:val="00B3472D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2901"/>
    <w:rsid w:val="00BD50EA"/>
    <w:rsid w:val="00BE4C41"/>
    <w:rsid w:val="00BF1EC0"/>
    <w:rsid w:val="00BF7EF3"/>
    <w:rsid w:val="00C00CD0"/>
    <w:rsid w:val="00C10492"/>
    <w:rsid w:val="00C13D74"/>
    <w:rsid w:val="00C21797"/>
    <w:rsid w:val="00C32E25"/>
    <w:rsid w:val="00C34C0C"/>
    <w:rsid w:val="00C35581"/>
    <w:rsid w:val="00C42662"/>
    <w:rsid w:val="00C42BD8"/>
    <w:rsid w:val="00C535BC"/>
    <w:rsid w:val="00C542CD"/>
    <w:rsid w:val="00C6004E"/>
    <w:rsid w:val="00C67987"/>
    <w:rsid w:val="00C75FF6"/>
    <w:rsid w:val="00C84CFC"/>
    <w:rsid w:val="00C87759"/>
    <w:rsid w:val="00C92947"/>
    <w:rsid w:val="00C97EFA"/>
    <w:rsid w:val="00CA016F"/>
    <w:rsid w:val="00CA61BF"/>
    <w:rsid w:val="00CB2B19"/>
    <w:rsid w:val="00CB3A5E"/>
    <w:rsid w:val="00CB46AB"/>
    <w:rsid w:val="00CC141D"/>
    <w:rsid w:val="00CC1B64"/>
    <w:rsid w:val="00CC58FF"/>
    <w:rsid w:val="00CD6EB4"/>
    <w:rsid w:val="00CE245A"/>
    <w:rsid w:val="00CE55B9"/>
    <w:rsid w:val="00CE5D4E"/>
    <w:rsid w:val="00CE76FD"/>
    <w:rsid w:val="00CF4565"/>
    <w:rsid w:val="00CF51D8"/>
    <w:rsid w:val="00CF5A5F"/>
    <w:rsid w:val="00D036DC"/>
    <w:rsid w:val="00D1354C"/>
    <w:rsid w:val="00D16801"/>
    <w:rsid w:val="00D26ADA"/>
    <w:rsid w:val="00D332D0"/>
    <w:rsid w:val="00D40CF0"/>
    <w:rsid w:val="00D42C2F"/>
    <w:rsid w:val="00D53836"/>
    <w:rsid w:val="00D60563"/>
    <w:rsid w:val="00D629FA"/>
    <w:rsid w:val="00D87318"/>
    <w:rsid w:val="00D87644"/>
    <w:rsid w:val="00D96B6D"/>
    <w:rsid w:val="00D97106"/>
    <w:rsid w:val="00DA3845"/>
    <w:rsid w:val="00DA6B7A"/>
    <w:rsid w:val="00DE343C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70852"/>
    <w:rsid w:val="00EA0272"/>
    <w:rsid w:val="00EA0778"/>
    <w:rsid w:val="00EA5FB3"/>
    <w:rsid w:val="00EB2AF7"/>
    <w:rsid w:val="00EB2B59"/>
    <w:rsid w:val="00EC0BA3"/>
    <w:rsid w:val="00EC3BB6"/>
    <w:rsid w:val="00ED06D4"/>
    <w:rsid w:val="00ED32FD"/>
    <w:rsid w:val="00ED5295"/>
    <w:rsid w:val="00F020C6"/>
    <w:rsid w:val="00F05557"/>
    <w:rsid w:val="00F2013B"/>
    <w:rsid w:val="00F20F29"/>
    <w:rsid w:val="00F21A2B"/>
    <w:rsid w:val="00F24EB8"/>
    <w:rsid w:val="00F34F32"/>
    <w:rsid w:val="00F53BBA"/>
    <w:rsid w:val="00F55D78"/>
    <w:rsid w:val="00F65C64"/>
    <w:rsid w:val="00F74A25"/>
    <w:rsid w:val="00F75960"/>
    <w:rsid w:val="00F8463C"/>
    <w:rsid w:val="00F9366A"/>
    <w:rsid w:val="00FA3478"/>
    <w:rsid w:val="00FC1247"/>
    <w:rsid w:val="00FC73B6"/>
    <w:rsid w:val="00FD25E5"/>
    <w:rsid w:val="00FD49DB"/>
    <w:rsid w:val="00FD5F02"/>
    <w:rsid w:val="00FE0061"/>
    <w:rsid w:val="00FE6896"/>
    <w:rsid w:val="00FF0955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D0"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B64"/>
    <w:pPr>
      <w:widowControl/>
      <w:suppressAutoHyphens w:val="0"/>
      <w:overflowPunct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B6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B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26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26DE"/>
    <w:rPr>
      <w:rFonts w:cs="Calibri"/>
      <w:color w:val="00000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6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C84E2-5BFB-4763-A9B6-3C258B302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4237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83</cp:revision>
  <cp:lastPrinted>2025-08-21T10:34:00Z</cp:lastPrinted>
  <dcterms:created xsi:type="dcterms:W3CDTF">2017-05-19T12:25:00Z</dcterms:created>
  <dcterms:modified xsi:type="dcterms:W3CDTF">2025-12-10T13:12:00Z</dcterms:modified>
</cp:coreProperties>
</file>